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11B5A6F4"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r>
      <w:r w:rsidR="00DA7553" w:rsidRPr="00DA7553">
        <w:rPr>
          <w:rFonts w:cs="Calibri"/>
          <w:b/>
          <w:caps/>
          <w:kern w:val="28"/>
        </w:rPr>
        <w:t>POST/DYS/OR/GZ/00185/2026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4CF74E06"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9E4414" w:rsidRPr="009E4414">
        <w:rPr>
          <w:rFonts w:ascii="Calibri" w:hAnsi="Calibri" w:cs="Arial"/>
          <w:b/>
          <w:i/>
          <w:snapToGrid w:val="0"/>
          <w:color w:val="000000"/>
          <w:sz w:val="22"/>
          <w:szCs w:val="22"/>
        </w:rPr>
        <w:t>Budowa przyłączy kablowych nN na terenie Rejonu Energetycznego Rzeszów – Rzeszów (ul. Bł. Karoliny, Podkarpacka), Budy Głogowskie - 4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EB0CDA">
        <w:rPr>
          <w:lang w:eastAsia="pl-PL"/>
        </w:rPr>
        <w:t>OSOBY/A UPRAWNIONE/A</w:t>
      </w:r>
      <w:r w:rsidR="009E5DB8" w:rsidRPr="00EB0CDA">
        <w:rPr>
          <w:lang w:eastAsia="pl-PL"/>
        </w:rPr>
        <w:t xml:space="preserve"> DO K</w:t>
      </w:r>
      <w:r w:rsidR="009E5DB8" w:rsidRPr="00E3006E">
        <w:rPr>
          <w:lang w:eastAsia="pl-PL"/>
        </w:rPr>
        <w:t>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18D1676" w:rsidR="00742C11" w:rsidRPr="00742C11" w:rsidRDefault="00742C11" w:rsidP="00A8557F">
      <w:pPr>
        <w:pStyle w:val="Nr"/>
      </w:pPr>
      <w:r w:rsidRPr="00742C11">
        <w:t xml:space="preserve">Część nr </w:t>
      </w:r>
      <w:r w:rsidR="00670541">
        <w:t>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66B949E0"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 xml:space="preserve">: </w:t>
      </w:r>
    </w:p>
    <w:p w14:paraId="5EB2EB9D" w14:textId="58885262" w:rsidR="00CF4476" w:rsidRPr="00842D63" w:rsidRDefault="00670541"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670541"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670541"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670541" w:rsidP="00A8557F">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E88F0" w14:textId="77777777" w:rsidR="00951900" w:rsidRDefault="00951900" w:rsidP="004A302B">
      <w:pPr>
        <w:spacing w:line="240" w:lineRule="auto"/>
      </w:pPr>
      <w:r>
        <w:separator/>
      </w:r>
    </w:p>
  </w:endnote>
  <w:endnote w:type="continuationSeparator" w:id="0">
    <w:p w14:paraId="001C84AE" w14:textId="77777777" w:rsidR="00951900" w:rsidRDefault="0095190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4A4B8" w14:textId="77777777" w:rsidR="00951900" w:rsidRDefault="00951900" w:rsidP="004A302B">
      <w:pPr>
        <w:spacing w:line="240" w:lineRule="auto"/>
      </w:pPr>
      <w:r>
        <w:separator/>
      </w:r>
    </w:p>
  </w:footnote>
  <w:footnote w:type="continuationSeparator" w:id="0">
    <w:p w14:paraId="7103FFDD" w14:textId="77777777" w:rsidR="00951900" w:rsidRDefault="0095190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670541"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406"/>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142"/>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6AE1"/>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6AA"/>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541"/>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737"/>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4B"/>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4C9B"/>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190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440"/>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414"/>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C710E"/>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596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A7C64"/>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553"/>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C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10A82FE65F7EBA4D9876229CB4323D44" ma:contentTypeVersion="0" ma:contentTypeDescription="SWPP2 Dokument bazowy" ma:contentTypeScope="" ma:versionID="ffd51df3e12eaf146ffd6e92f477a49b">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ac278046eb51a45331894da44f66c2a9</dmsv2SWPP2SumMD5>
    <dmsv2BaseMoved xmlns="http://schemas.microsoft.com/sharepoint/v3">false</dmsv2BaseMoved>
    <dmsv2BaseIsSensitive xmlns="http://schemas.microsoft.com/sharepoint/v3">true</dmsv2BaseIsSensitive>
    <dmsv2SWPP2IDSWPP2 xmlns="http://schemas.microsoft.com/sharepoint/v3">703235</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24108882</dmsv2BaseClientSystemDocumentID>
    <dmsv2BaseModifiedByID xmlns="http://schemas.microsoft.com/sharepoint/v3">10101176</dmsv2BaseModifiedByID>
    <dmsv2BaseCreatedByID xmlns="http://schemas.microsoft.com/sharepoint/v3">10101176</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JEUP5JKVCYQC-922955212-21093</_dlc_DocId>
    <_dlc_DocIdUrl xmlns="a19cb1c7-c5c7-46d4-85ae-d83685407bba">
      <Url>https://swpp2.dms.gkpge.pl/sites/41/_layouts/15/DocIdRedir.aspx?ID=JEUP5JKVCYQC-922955212-21093</Url>
      <Description>JEUP5JKVCYQC-922955212-21093</Description>
    </_dlc_DocIdUrl>
  </documentManagement>
</p:propertie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F54AA965-1258-469B-B811-058CD536C7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customXml/itemProps5.xml><?xml version="1.0" encoding="utf-8"?>
<ds:datastoreItem xmlns:ds="http://schemas.openxmlformats.org/officeDocument/2006/customXml" ds:itemID="{3CB4F7C4-A559-41D9-AC98-629D2DC2E632}">
  <ds:schemaRefs>
    <ds:schemaRef ds:uri="http://schemas.microsoft.com/sharepoint/event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1165</Words>
  <Characters>6995</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Ruszel Wiesław [PGE Dystr. O.Rzeszów]</cp:lastModifiedBy>
  <cp:revision>4</cp:revision>
  <cp:lastPrinted>2020-02-27T07:25:00Z</cp:lastPrinted>
  <dcterms:created xsi:type="dcterms:W3CDTF">2026-01-12T09:13:00Z</dcterms:created>
  <dcterms:modified xsi:type="dcterms:W3CDTF">2026-01-23T07:53:00Z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0x010189100010A82FE65F7EBA4D9876229CB4323D44</vt:lpwstr>
  </property>
  <property fmtid="{D5CDD505-2E9C-101B-9397-08002B2CF9AE}" pid="3" name="_dlc_DocIdItemGuid">
    <vt:lpwstr>c108162e-e747-4c4c-adaf-ee5662e924c6</vt:lpwstr>
  </property>
</Properties>
</file>